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865" w:rsidRPr="00275BB5" w:rsidRDefault="00B579DF" w:rsidP="00682C69">
      <w:pPr>
        <w:pStyle w:val="Heading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51pt;margin-top:27pt;width:234pt;height:39.9pt;z-index:251658240;mso-position-horizontal-relative:page;mso-position-vertical-relative:page" filled="f" stroked="f">
            <v:textbox style="mso-fit-shape-to-text:t">
              <w:txbxContent>
                <w:p w:rsidR="00B579DF" w:rsidRDefault="00437A5A" w:rsidP="00B579DF">
                  <w:pPr>
                    <w:pStyle w:val="Heading1"/>
                    <w:ind w:right="60"/>
                  </w:pPr>
                  <w:proofErr w:type="spellStart"/>
                  <w:proofErr w:type="gramStart"/>
                  <w:r>
                    <w:t>iMiddle</w:t>
                  </w:r>
                  <w:proofErr w:type="spellEnd"/>
                  <w:proofErr w:type="gramEnd"/>
                  <w:r>
                    <w:t xml:space="preserve"> Application</w:t>
                  </w:r>
                </w:p>
              </w:txbxContent>
            </v:textbox>
            <w10:wrap anchorx="page" anchory="page"/>
          </v:shape>
        </w:pict>
      </w:r>
      <w:r w:rsidR="00120C95" w:rsidRPr="00275BB5">
        <w:t xml:space="preserve">Employment Application </w:t>
      </w:r>
    </w:p>
    <w:tbl>
      <w:tblPr>
        <w:tblW w:w="10782" w:type="dxa"/>
        <w:jc w:val="center"/>
        <w:tblLayout w:type="fixed"/>
        <w:tblLook w:val="0000" w:firstRow="0" w:lastRow="0" w:firstColumn="0" w:lastColumn="0" w:noHBand="0" w:noVBand="0"/>
      </w:tblPr>
      <w:tblGrid>
        <w:gridCol w:w="855"/>
        <w:gridCol w:w="36"/>
        <w:gridCol w:w="90"/>
        <w:gridCol w:w="180"/>
        <w:gridCol w:w="270"/>
        <w:gridCol w:w="144"/>
        <w:gridCol w:w="36"/>
        <w:gridCol w:w="279"/>
        <w:gridCol w:w="45"/>
        <w:gridCol w:w="36"/>
        <w:gridCol w:w="180"/>
        <w:gridCol w:w="279"/>
        <w:gridCol w:w="261"/>
        <w:gridCol w:w="279"/>
        <w:gridCol w:w="81"/>
        <w:gridCol w:w="459"/>
        <w:gridCol w:w="450"/>
        <w:gridCol w:w="171"/>
        <w:gridCol w:w="180"/>
        <w:gridCol w:w="99"/>
        <w:gridCol w:w="261"/>
        <w:gridCol w:w="180"/>
        <w:gridCol w:w="360"/>
        <w:gridCol w:w="9"/>
        <w:gridCol w:w="90"/>
        <w:gridCol w:w="81"/>
        <w:gridCol w:w="540"/>
        <w:gridCol w:w="180"/>
        <w:gridCol w:w="360"/>
        <w:gridCol w:w="90"/>
        <w:gridCol w:w="9"/>
        <w:gridCol w:w="90"/>
        <w:gridCol w:w="81"/>
        <w:gridCol w:w="9"/>
        <w:gridCol w:w="81"/>
        <w:gridCol w:w="540"/>
        <w:gridCol w:w="171"/>
        <w:gridCol w:w="180"/>
        <w:gridCol w:w="9"/>
        <w:gridCol w:w="351"/>
        <w:gridCol w:w="360"/>
        <w:gridCol w:w="9"/>
        <w:gridCol w:w="261"/>
        <w:gridCol w:w="90"/>
        <w:gridCol w:w="189"/>
        <w:gridCol w:w="171"/>
        <w:gridCol w:w="360"/>
        <w:gridCol w:w="549"/>
        <w:gridCol w:w="711"/>
      </w:tblGrid>
      <w:tr w:rsidR="00A35524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A35524" w:rsidRPr="00D6155E" w:rsidRDefault="009C220D" w:rsidP="00D6155E">
            <w:pPr>
              <w:pStyle w:val="Heading3"/>
            </w:pPr>
            <w:r w:rsidRPr="00D6155E">
              <w:t>Applicant Information</w:t>
            </w:r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A82BA3" w:rsidRPr="005114CE" w:rsidRDefault="00A82BA3" w:rsidP="00440CD8">
            <w:pPr>
              <w:pStyle w:val="BodyText"/>
            </w:pPr>
            <w:r w:rsidRPr="00D6155E">
              <w:t>Full Name</w:t>
            </w:r>
            <w:r w:rsidRPr="005114CE">
              <w:t>:</w:t>
            </w:r>
          </w:p>
        </w:tc>
        <w:tc>
          <w:tcPr>
            <w:tcW w:w="3150" w:type="dxa"/>
            <w:gridSpan w:val="15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3060" w:type="dxa"/>
            <w:gridSpan w:val="17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711" w:type="dxa"/>
            <w:gridSpan w:val="4"/>
            <w:tcBorders>
              <w:bottom w:val="single" w:sz="4" w:space="0" w:color="auto"/>
            </w:tcBorders>
            <w:vAlign w:val="bottom"/>
          </w:tcPr>
          <w:p w:rsidR="00A82BA3" w:rsidRPr="009C220D" w:rsidRDefault="00786E50" w:rsidP="00440CD8">
            <w:pPr>
              <w:pStyle w:val="FieldText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720" w:type="dxa"/>
            <w:gridSpan w:val="4"/>
            <w:vAlign w:val="bottom"/>
          </w:tcPr>
          <w:p w:rsidR="00A82BA3" w:rsidRPr="005114CE" w:rsidRDefault="00A82BA3" w:rsidP="001903F7">
            <w:pPr>
              <w:pStyle w:val="BodyText"/>
              <w:jc w:val="right"/>
            </w:pPr>
            <w:r w:rsidRPr="005114CE">
              <w:t>Date:</w:t>
            </w:r>
          </w:p>
        </w:tc>
        <w:tc>
          <w:tcPr>
            <w:tcW w:w="1980" w:type="dxa"/>
            <w:gridSpan w:val="5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4311" w:type="dxa"/>
            <w:gridSpan w:val="19"/>
          </w:tcPr>
          <w:p w:rsidR="00A82BA3" w:rsidRPr="007F3D5B" w:rsidRDefault="00A82BA3" w:rsidP="007F3D5B">
            <w:pPr>
              <w:pStyle w:val="BodyText2"/>
            </w:pPr>
            <w:r w:rsidRPr="007F3D5B">
              <w:rPr>
                <w:szCs w:val="18"/>
              </w:rPr>
              <w:tab/>
            </w:r>
            <w:r w:rsidRPr="007F3D5B">
              <w:t>Last</w:t>
            </w:r>
          </w:p>
        </w:tc>
        <w:tc>
          <w:tcPr>
            <w:tcW w:w="3060" w:type="dxa"/>
            <w:gridSpan w:val="17"/>
          </w:tcPr>
          <w:p w:rsidR="00A82BA3" w:rsidRPr="007F3D5B" w:rsidRDefault="00A82BA3" w:rsidP="007F3D5B">
            <w:pPr>
              <w:pStyle w:val="BodyText2"/>
            </w:pPr>
            <w:r w:rsidRPr="007F3D5B">
              <w:t>First</w:t>
            </w:r>
          </w:p>
        </w:tc>
        <w:tc>
          <w:tcPr>
            <w:tcW w:w="3411" w:type="dxa"/>
            <w:gridSpan w:val="13"/>
          </w:tcPr>
          <w:p w:rsidR="00A82BA3" w:rsidRPr="007F3D5B" w:rsidRDefault="00A82BA3" w:rsidP="007F3D5B">
            <w:pPr>
              <w:pStyle w:val="BodyText2"/>
            </w:pPr>
            <w:r w:rsidRPr="007F3D5B">
              <w:t>M.I.</w:t>
            </w:r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161" w:type="dxa"/>
            <w:gridSpan w:val="4"/>
            <w:vAlign w:val="bottom"/>
          </w:tcPr>
          <w:p w:rsidR="00A82BA3" w:rsidRPr="005114CE" w:rsidRDefault="00A82BA3" w:rsidP="00440CD8">
            <w:pPr>
              <w:pStyle w:val="BodyText"/>
            </w:pPr>
            <w:r w:rsidRPr="005114CE">
              <w:t>Address:</w:t>
            </w:r>
          </w:p>
        </w:tc>
        <w:tc>
          <w:tcPr>
            <w:tcW w:w="6210" w:type="dxa"/>
            <w:gridSpan w:val="32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3411" w:type="dxa"/>
            <w:gridSpan w:val="13"/>
            <w:tcBorders>
              <w:bottom w:val="single" w:sz="4" w:space="0" w:color="auto"/>
            </w:tcBorders>
            <w:vAlign w:val="bottom"/>
          </w:tcPr>
          <w:p w:rsidR="00A82BA3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A82BA3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7371" w:type="dxa"/>
            <w:gridSpan w:val="36"/>
          </w:tcPr>
          <w:p w:rsidR="00A82BA3" w:rsidRPr="007F3D5B" w:rsidRDefault="00A82BA3" w:rsidP="007F3D5B">
            <w:pPr>
              <w:pStyle w:val="BodyText2"/>
            </w:pPr>
            <w:r w:rsidRPr="007F3D5B">
              <w:rPr>
                <w:szCs w:val="18"/>
              </w:rPr>
              <w:tab/>
            </w:r>
            <w:r w:rsidRPr="007F3D5B">
              <w:t>Street Address</w:t>
            </w:r>
          </w:p>
        </w:tc>
        <w:tc>
          <w:tcPr>
            <w:tcW w:w="3411" w:type="dxa"/>
            <w:gridSpan w:val="13"/>
            <w:tcBorders>
              <w:top w:val="single" w:sz="4" w:space="0" w:color="auto"/>
            </w:tcBorders>
          </w:tcPr>
          <w:p w:rsidR="00A82BA3" w:rsidRPr="007F3D5B" w:rsidRDefault="00A82BA3" w:rsidP="007F3D5B">
            <w:pPr>
              <w:pStyle w:val="BodyText2"/>
            </w:pPr>
            <w:r w:rsidRPr="007F3D5B">
              <w:t>Apartment/Unit #</w:t>
            </w:r>
          </w:p>
        </w:tc>
      </w:tr>
      <w:tr w:rsidR="00C76039" w:rsidRPr="005114C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1161" w:type="dxa"/>
            <w:gridSpan w:val="4"/>
            <w:vAlign w:val="bottom"/>
          </w:tcPr>
          <w:p w:rsidR="00C76039" w:rsidRPr="005114CE" w:rsidRDefault="00C76039">
            <w:pPr>
              <w:rPr>
                <w:szCs w:val="19"/>
              </w:rPr>
            </w:pPr>
          </w:p>
        </w:tc>
        <w:tc>
          <w:tcPr>
            <w:tcW w:w="6210" w:type="dxa"/>
            <w:gridSpan w:val="32"/>
            <w:tcBorders>
              <w:bottom w:val="single" w:sz="4" w:space="0" w:color="auto"/>
            </w:tcBorders>
            <w:vAlign w:val="bottom"/>
          </w:tcPr>
          <w:p w:rsidR="00C76039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341" w:type="dxa"/>
            <w:gridSpan w:val="7"/>
            <w:tcBorders>
              <w:bottom w:val="single" w:sz="4" w:space="0" w:color="auto"/>
            </w:tcBorders>
            <w:vAlign w:val="bottom"/>
          </w:tcPr>
          <w:p w:rsidR="00C76039" w:rsidRPr="005114CE" w:rsidRDefault="008F5BCD" w:rsidP="00440CD8">
            <w:pPr>
              <w:pStyle w:val="FieldTex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2070" w:type="dxa"/>
            <w:gridSpan w:val="6"/>
            <w:tcBorders>
              <w:bottom w:val="single" w:sz="4" w:space="0" w:color="auto"/>
            </w:tcBorders>
            <w:vAlign w:val="bottom"/>
          </w:tcPr>
          <w:p w:rsidR="00C76039" w:rsidRPr="005114CE" w:rsidRDefault="008F5BCD" w:rsidP="00440CD8">
            <w:pPr>
              <w:pStyle w:val="FieldText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  <w:tr w:rsidR="0019395E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7371" w:type="dxa"/>
            <w:gridSpan w:val="36"/>
            <w:vAlign w:val="bottom"/>
          </w:tcPr>
          <w:p w:rsidR="0019395E" w:rsidRPr="007F3D5B" w:rsidRDefault="0019395E" w:rsidP="0019395E">
            <w:pPr>
              <w:pStyle w:val="BodyText2"/>
            </w:pPr>
            <w:r w:rsidRPr="007F3D5B">
              <w:rPr>
                <w:szCs w:val="18"/>
              </w:rPr>
              <w:tab/>
            </w:r>
            <w:r>
              <w:rPr>
                <w:szCs w:val="18"/>
              </w:rPr>
              <w:t>City</w:t>
            </w:r>
          </w:p>
        </w:tc>
        <w:tc>
          <w:tcPr>
            <w:tcW w:w="1341" w:type="dxa"/>
            <w:gridSpan w:val="7"/>
            <w:tcBorders>
              <w:top w:val="single" w:sz="4" w:space="0" w:color="auto"/>
            </w:tcBorders>
          </w:tcPr>
          <w:p w:rsidR="0019395E" w:rsidRPr="007F3D5B" w:rsidRDefault="0019395E" w:rsidP="007F3D5B">
            <w:pPr>
              <w:pStyle w:val="BodyText2"/>
            </w:pPr>
            <w:r w:rsidRPr="007F3D5B">
              <w:t>State</w:t>
            </w:r>
          </w:p>
        </w:tc>
        <w:tc>
          <w:tcPr>
            <w:tcW w:w="2070" w:type="dxa"/>
            <w:gridSpan w:val="6"/>
          </w:tcPr>
          <w:p w:rsidR="0019395E" w:rsidRPr="007F3D5B" w:rsidRDefault="0019395E" w:rsidP="007F3D5B">
            <w:pPr>
              <w:pStyle w:val="BodyText2"/>
            </w:pPr>
            <w:r w:rsidRPr="007F3D5B">
              <w:t>ZIP Code</w:t>
            </w:r>
          </w:p>
        </w:tc>
      </w:tr>
      <w:tr w:rsidR="00841645" w:rsidRPr="005114CE">
        <w:tblPrEx>
          <w:tblCellMar>
            <w:top w:w="0" w:type="dxa"/>
            <w:bottom w:w="0" w:type="dxa"/>
          </w:tblCellMar>
        </w:tblPrEx>
        <w:trPr>
          <w:trHeight w:val="288"/>
          <w:jc w:val="center"/>
        </w:trPr>
        <w:tc>
          <w:tcPr>
            <w:tcW w:w="855" w:type="dxa"/>
            <w:vAlign w:val="bottom"/>
          </w:tcPr>
          <w:p w:rsidR="00841645" w:rsidRPr="005114CE" w:rsidRDefault="00841645" w:rsidP="00440CD8">
            <w:pPr>
              <w:pStyle w:val="BodyText"/>
            </w:pPr>
            <w:r w:rsidRPr="005114CE">
              <w:t>Phone:</w:t>
            </w:r>
          </w:p>
        </w:tc>
        <w:tc>
          <w:tcPr>
            <w:tcW w:w="3996" w:type="dxa"/>
            <w:gridSpan w:val="21"/>
            <w:vAlign w:val="bottom"/>
          </w:tcPr>
          <w:p w:rsidR="00841645" w:rsidRPr="009C220D" w:rsidRDefault="00613129" w:rsidP="00682C69">
            <w:pPr>
              <w:pStyle w:val="FieldText"/>
            </w:pPr>
            <w:r w:rsidRPr="005114CE">
              <w:t>(</w:t>
            </w:r>
            <w:r w:rsidR="008F5BCD"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="008F5BCD">
              <w:instrText xml:space="preserve"> FORMTEXT </w:instrText>
            </w:r>
            <w:r w:rsidR="008F5BCD">
              <w:fldChar w:fldCharType="separate"/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fldChar w:fldCharType="end"/>
            </w:r>
            <w:bookmarkEnd w:id="9"/>
            <w:r w:rsidRPr="005114CE">
              <w:t>)</w:t>
            </w:r>
            <w:r w:rsidR="00A82BA3">
              <w:t xml:space="preserve"> </w:t>
            </w:r>
            <w:r w:rsidR="008F5BCD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0" w:name="Text11"/>
            <w:r w:rsidR="008F5BCD">
              <w:instrText xml:space="preserve"> FORMTEXT </w:instrText>
            </w:r>
            <w:r w:rsidR="008F5BCD">
              <w:fldChar w:fldCharType="separate"/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fldChar w:fldCharType="end"/>
            </w:r>
            <w:bookmarkEnd w:id="10"/>
          </w:p>
        </w:tc>
        <w:tc>
          <w:tcPr>
            <w:tcW w:w="1710" w:type="dxa"/>
            <w:gridSpan w:val="8"/>
            <w:vAlign w:val="bottom"/>
          </w:tcPr>
          <w:p w:rsidR="00841645" w:rsidRPr="005114CE" w:rsidRDefault="003A41A1" w:rsidP="00440CD8">
            <w:pPr>
              <w:pStyle w:val="BodyText"/>
            </w:pPr>
            <w:r>
              <w:t>E-mail A</w:t>
            </w:r>
            <w:r w:rsidR="00613129" w:rsidRPr="005114CE">
              <w:t>ddress:</w:t>
            </w:r>
          </w:p>
        </w:tc>
        <w:tc>
          <w:tcPr>
            <w:tcW w:w="4221" w:type="dxa"/>
            <w:gridSpan w:val="19"/>
            <w:vAlign w:val="bottom"/>
          </w:tcPr>
          <w:p w:rsidR="00841645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1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61312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575" w:type="dxa"/>
            <w:gridSpan w:val="6"/>
            <w:vAlign w:val="bottom"/>
          </w:tcPr>
          <w:p w:rsidR="00613129" w:rsidRPr="005114CE" w:rsidRDefault="00613129" w:rsidP="00440CD8">
            <w:pPr>
              <w:pStyle w:val="BodyText"/>
            </w:pPr>
            <w:r w:rsidRPr="005114CE">
              <w:t>Date Available:</w:t>
            </w:r>
          </w:p>
        </w:tc>
        <w:tc>
          <w:tcPr>
            <w:tcW w:w="1395" w:type="dxa"/>
            <w:gridSpan w:val="8"/>
            <w:vAlign w:val="bottom"/>
          </w:tcPr>
          <w:p w:rsidR="00613129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881" w:type="dxa"/>
            <w:gridSpan w:val="8"/>
            <w:vAlign w:val="bottom"/>
          </w:tcPr>
          <w:p w:rsidR="00613129" w:rsidRPr="005114CE" w:rsidRDefault="00613129" w:rsidP="00440CD8">
            <w:pPr>
              <w:pStyle w:val="BodyText"/>
            </w:pPr>
            <w:r w:rsidRPr="005114CE">
              <w:t xml:space="preserve">Social Security </w:t>
            </w:r>
            <w:r w:rsidR="00B11811" w:rsidRPr="005114CE">
              <w:t>No.</w:t>
            </w:r>
            <w:r w:rsidRPr="005114CE">
              <w:t>:</w:t>
            </w:r>
          </w:p>
        </w:tc>
        <w:tc>
          <w:tcPr>
            <w:tcW w:w="1980" w:type="dxa"/>
            <w:gridSpan w:val="13"/>
            <w:vAlign w:val="bottom"/>
          </w:tcPr>
          <w:p w:rsidR="00613129" w:rsidRPr="009C220D" w:rsidRDefault="008F5BCD" w:rsidP="00440CD8">
            <w:pPr>
              <w:pStyle w:val="FieldText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3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620" w:type="dxa"/>
            <w:gridSpan w:val="7"/>
            <w:vAlign w:val="bottom"/>
          </w:tcPr>
          <w:p w:rsidR="00613129" w:rsidRPr="005114CE" w:rsidRDefault="00613129" w:rsidP="00440CD8">
            <w:pPr>
              <w:pStyle w:val="BodyText"/>
            </w:pPr>
            <w:r w:rsidRPr="005114CE">
              <w:t>Desired Salary:</w:t>
            </w:r>
          </w:p>
        </w:tc>
        <w:tc>
          <w:tcPr>
            <w:tcW w:w="2331" w:type="dxa"/>
            <w:gridSpan w:val="7"/>
            <w:vAlign w:val="bottom"/>
          </w:tcPr>
          <w:p w:rsidR="00613129" w:rsidRPr="009C220D" w:rsidRDefault="00613129" w:rsidP="00682C69">
            <w:pPr>
              <w:pStyle w:val="FieldText"/>
            </w:pPr>
            <w:r w:rsidRPr="009C220D">
              <w:t>$</w:t>
            </w:r>
            <w:r w:rsidR="008F5BCD"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4" w:name="Text15"/>
            <w:r w:rsidR="008F5BCD">
              <w:instrText xml:space="preserve"> FORMTEXT </w:instrText>
            </w:r>
            <w:r w:rsidR="008F5BCD">
              <w:fldChar w:fldCharType="separate"/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rPr>
                <w:noProof/>
              </w:rPr>
              <w:t> </w:t>
            </w:r>
            <w:r w:rsidR="008F5BCD">
              <w:fldChar w:fldCharType="end"/>
            </w:r>
            <w:bookmarkEnd w:id="14"/>
          </w:p>
        </w:tc>
      </w:tr>
      <w:tr w:rsidR="00DE7FB7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935" w:type="dxa"/>
            <w:gridSpan w:val="9"/>
            <w:vAlign w:val="bottom"/>
          </w:tcPr>
          <w:p w:rsidR="00DE7FB7" w:rsidRPr="005114CE" w:rsidRDefault="00C76039" w:rsidP="00083002">
            <w:pPr>
              <w:pStyle w:val="BodyText"/>
            </w:pPr>
            <w:r w:rsidRPr="005114CE">
              <w:t>Position Applied for:</w:t>
            </w:r>
          </w:p>
        </w:tc>
        <w:tc>
          <w:tcPr>
            <w:tcW w:w="8847" w:type="dxa"/>
            <w:gridSpan w:val="40"/>
            <w:vAlign w:val="bottom"/>
          </w:tcPr>
          <w:p w:rsidR="00DE7FB7" w:rsidRPr="009C220D" w:rsidRDefault="008F5BCD" w:rsidP="00083002">
            <w:pPr>
              <w:pStyle w:val="FieldText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9C220D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960" w:type="dxa"/>
            <w:gridSpan w:val="17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 xml:space="preserve">Are you a citizen of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United States</w:t>
                </w:r>
              </w:smartTag>
            </w:smartTag>
            <w:r w:rsidRPr="005114CE">
              <w:t>?</w:t>
            </w:r>
          </w:p>
        </w:tc>
        <w:tc>
          <w:tcPr>
            <w:tcW w:w="711" w:type="dxa"/>
            <w:gridSpan w:val="4"/>
            <w:vAlign w:val="bottom"/>
          </w:tcPr>
          <w:p w:rsidR="009C220D" w:rsidRPr="00D6155E" w:rsidRDefault="009C220D" w:rsidP="00D6155E">
            <w:pPr>
              <w:pStyle w:val="BodyText3"/>
            </w:pPr>
            <w:r w:rsidRPr="00D6155E">
              <w:t>YES</w:t>
            </w:r>
          </w:p>
          <w:p w:rsidR="009C220D" w:rsidRPr="005114CE" w:rsidRDefault="009C220D" w:rsidP="00083002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3"/>
            <w:r w:rsidRPr="005114CE">
              <w:instrText xml:space="preserve"> FORMCHECKBOX </w:instrText>
            </w:r>
            <w:r w:rsidRPr="005114CE">
              <w:fldChar w:fldCharType="end"/>
            </w:r>
            <w:bookmarkEnd w:id="16"/>
          </w:p>
        </w:tc>
        <w:tc>
          <w:tcPr>
            <w:tcW w:w="540" w:type="dxa"/>
            <w:gridSpan w:val="2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D6155E" w:rsidRDefault="009C220D" w:rsidP="00083002">
            <w:pPr>
              <w:pStyle w:val="Checkbox"/>
            </w:pPr>
            <w:r w:rsidRPr="00D6155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4"/>
            <w:r w:rsidRPr="00D6155E">
              <w:instrText xml:space="preserve"> FORMCHECKBOX </w:instrText>
            </w:r>
            <w:r w:rsidRPr="00D6155E">
              <w:fldChar w:fldCharType="end"/>
            </w:r>
            <w:bookmarkEnd w:id="17"/>
          </w:p>
        </w:tc>
        <w:tc>
          <w:tcPr>
            <w:tcW w:w="4311" w:type="dxa"/>
            <w:gridSpan w:val="24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 xml:space="preserve">If no, are you authorized to work in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U.S.</w:t>
                </w:r>
              </w:smartTag>
            </w:smartTag>
            <w:r w:rsidRPr="005114CE">
              <w:t>?</w:t>
            </w:r>
          </w:p>
        </w:tc>
        <w:tc>
          <w:tcPr>
            <w:tcW w:w="549" w:type="dxa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YES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11" w:type="dxa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</w:tr>
      <w:tr w:rsidR="009C220D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960" w:type="dxa"/>
            <w:gridSpan w:val="17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>Have you ever worked for this company?</w:t>
            </w:r>
          </w:p>
        </w:tc>
        <w:tc>
          <w:tcPr>
            <w:tcW w:w="711" w:type="dxa"/>
            <w:gridSpan w:val="4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YES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1449" w:type="dxa"/>
            <w:gridSpan w:val="9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 xml:space="preserve">If </w:t>
            </w:r>
            <w:r w:rsidR="00E106E2">
              <w:t>yes</w:t>
            </w:r>
            <w:r w:rsidRPr="005114CE">
              <w:t>, when?</w:t>
            </w:r>
          </w:p>
        </w:tc>
        <w:tc>
          <w:tcPr>
            <w:tcW w:w="4122" w:type="dxa"/>
            <w:gridSpan w:val="17"/>
            <w:vAlign w:val="bottom"/>
          </w:tcPr>
          <w:p w:rsidR="009C220D" w:rsidRPr="009C220D" w:rsidRDefault="008F5BCD" w:rsidP="00617C65">
            <w:pPr>
              <w:pStyle w:val="FieldText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9C220D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960" w:type="dxa"/>
            <w:gridSpan w:val="17"/>
            <w:vAlign w:val="bottom"/>
          </w:tcPr>
          <w:p w:rsidR="009C220D" w:rsidRPr="005114CE" w:rsidRDefault="009C220D" w:rsidP="00D6155E">
            <w:pPr>
              <w:pStyle w:val="BodyText"/>
            </w:pPr>
            <w:r w:rsidRPr="005114CE">
              <w:t>Have you ever been convicted of a felony?</w:t>
            </w:r>
          </w:p>
        </w:tc>
        <w:tc>
          <w:tcPr>
            <w:tcW w:w="711" w:type="dxa"/>
            <w:gridSpan w:val="4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YES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540" w:type="dxa"/>
            <w:gridSpan w:val="2"/>
            <w:vAlign w:val="bottom"/>
          </w:tcPr>
          <w:p w:rsidR="009C220D" w:rsidRPr="009C220D" w:rsidRDefault="009C220D" w:rsidP="00D6155E">
            <w:pPr>
              <w:pStyle w:val="BodyText3"/>
            </w:pPr>
            <w:r>
              <w:t>NO</w:t>
            </w:r>
          </w:p>
          <w:p w:rsidR="009C220D" w:rsidRPr="005114CE" w:rsidRDefault="009C220D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5571" w:type="dxa"/>
            <w:gridSpan w:val="26"/>
            <w:vAlign w:val="bottom"/>
          </w:tcPr>
          <w:p w:rsidR="009C220D" w:rsidRPr="005114CE" w:rsidRDefault="009C220D" w:rsidP="00682C69">
            <w:pPr>
              <w:pStyle w:val="BodyText"/>
            </w:pPr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431" w:type="dxa"/>
            <w:gridSpan w:val="5"/>
            <w:vAlign w:val="bottom"/>
          </w:tcPr>
          <w:p w:rsidR="000F2DF4" w:rsidRPr="005114CE" w:rsidRDefault="000F2DF4" w:rsidP="00D6155E">
            <w:pPr>
              <w:pStyle w:val="BodyText"/>
            </w:pPr>
            <w:r w:rsidRPr="005114CE">
              <w:t>If yes, explain:</w:t>
            </w:r>
          </w:p>
        </w:tc>
        <w:tc>
          <w:tcPr>
            <w:tcW w:w="9351" w:type="dxa"/>
            <w:gridSpan w:val="44"/>
            <w:vAlign w:val="bottom"/>
          </w:tcPr>
          <w:p w:rsidR="000F2DF4" w:rsidRPr="009C220D" w:rsidRDefault="008F5BCD" w:rsidP="00617C65">
            <w:pPr>
              <w:pStyle w:val="FieldText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10782" w:type="dxa"/>
            <w:gridSpan w:val="49"/>
            <w:vAlign w:val="bottom"/>
          </w:tcPr>
          <w:p w:rsidR="000F2DF4" w:rsidRPr="005114CE" w:rsidRDefault="000F2DF4" w:rsidP="00682C69">
            <w:pPr>
              <w:pStyle w:val="BodyText"/>
            </w:pPr>
          </w:p>
        </w:tc>
      </w:tr>
      <w:tr w:rsidR="000F2DF4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F2DF4" w:rsidRPr="006D779C" w:rsidRDefault="009C220D" w:rsidP="00D6155E">
            <w:pPr>
              <w:pStyle w:val="Heading3"/>
            </w:pPr>
            <w:r>
              <w:t>Education</w:t>
            </w:r>
          </w:p>
        </w:tc>
      </w:tr>
      <w:tr w:rsidR="000F2DF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431" w:type="dxa"/>
            <w:gridSpan w:val="5"/>
            <w:vAlign w:val="bottom"/>
          </w:tcPr>
          <w:p w:rsidR="000F2DF4" w:rsidRPr="005114CE" w:rsidRDefault="000F2DF4" w:rsidP="00617C65">
            <w:pPr>
              <w:pStyle w:val="BodyText"/>
            </w:pPr>
            <w:r w:rsidRPr="005114CE">
              <w:t>High School:</w:t>
            </w:r>
          </w:p>
        </w:tc>
        <w:tc>
          <w:tcPr>
            <w:tcW w:w="2979" w:type="dxa"/>
            <w:gridSpan w:val="15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981" w:type="dxa"/>
            <w:gridSpan w:val="6"/>
            <w:vAlign w:val="bottom"/>
          </w:tcPr>
          <w:p w:rsidR="000F2DF4" w:rsidRPr="005114CE" w:rsidRDefault="000F2DF4" w:rsidP="001903F7">
            <w:pPr>
              <w:pStyle w:val="BodyText"/>
              <w:jc w:val="right"/>
            </w:pPr>
            <w:r w:rsidRPr="005114CE">
              <w:t>Address:</w:t>
            </w:r>
          </w:p>
        </w:tc>
        <w:tc>
          <w:tcPr>
            <w:tcW w:w="5391" w:type="dxa"/>
            <w:gridSpan w:val="23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25001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50014" w:rsidRPr="005114CE" w:rsidRDefault="00250014" w:rsidP="00617C65">
            <w:pPr>
              <w:pStyle w:val="BodyText"/>
            </w:pPr>
            <w:r w:rsidRPr="005114CE">
              <w:t>From:</w:t>
            </w:r>
          </w:p>
        </w:tc>
        <w:tc>
          <w:tcPr>
            <w:tcW w:w="1035" w:type="dxa"/>
            <w:gridSpan w:val="7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540" w:type="dxa"/>
            <w:gridSpan w:val="4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080" w:type="dxa"/>
            <w:gridSpan w:val="4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881" w:type="dxa"/>
            <w:gridSpan w:val="10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Did you graduate?</w:t>
            </w:r>
          </w:p>
        </w:tc>
        <w:tc>
          <w:tcPr>
            <w:tcW w:w="720" w:type="dxa"/>
            <w:gridSpan w:val="2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YES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639" w:type="dxa"/>
            <w:gridSpan w:val="6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NO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981" w:type="dxa"/>
            <w:gridSpan w:val="5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3051" w:type="dxa"/>
            <w:gridSpan w:val="10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  <w:tr w:rsidR="000F2DF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F2DF4" w:rsidRPr="005114CE" w:rsidRDefault="000F2DF4" w:rsidP="00617C65">
            <w:pPr>
              <w:pStyle w:val="BodyText"/>
            </w:pPr>
            <w:r w:rsidRPr="005114CE">
              <w:t>College:</w:t>
            </w:r>
          </w:p>
        </w:tc>
        <w:tc>
          <w:tcPr>
            <w:tcW w:w="3249" w:type="dxa"/>
            <w:gridSpan w:val="16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981" w:type="dxa"/>
            <w:gridSpan w:val="6"/>
            <w:vAlign w:val="bottom"/>
          </w:tcPr>
          <w:p w:rsidR="000F2DF4" w:rsidRPr="005114CE" w:rsidRDefault="000F2DF4" w:rsidP="001903F7">
            <w:pPr>
              <w:pStyle w:val="BodyText"/>
              <w:jc w:val="right"/>
            </w:pPr>
            <w:r w:rsidRPr="005114CE">
              <w:t>Address:</w:t>
            </w:r>
          </w:p>
        </w:tc>
        <w:tc>
          <w:tcPr>
            <w:tcW w:w="5391" w:type="dxa"/>
            <w:gridSpan w:val="23"/>
            <w:vAlign w:val="bottom"/>
          </w:tcPr>
          <w:p w:rsidR="000F2DF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  <w:tr w:rsidR="0025001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50014" w:rsidRPr="005114CE" w:rsidRDefault="00250014" w:rsidP="00617C65">
            <w:pPr>
              <w:pStyle w:val="BodyText"/>
            </w:pPr>
            <w:r w:rsidRPr="005114CE">
              <w:t>From:</w:t>
            </w:r>
          </w:p>
        </w:tc>
        <w:tc>
          <w:tcPr>
            <w:tcW w:w="1035" w:type="dxa"/>
            <w:gridSpan w:val="7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540" w:type="dxa"/>
            <w:gridSpan w:val="4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080" w:type="dxa"/>
            <w:gridSpan w:val="4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1881" w:type="dxa"/>
            <w:gridSpan w:val="10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Did you graduate?</w:t>
            </w:r>
          </w:p>
        </w:tc>
        <w:tc>
          <w:tcPr>
            <w:tcW w:w="720" w:type="dxa"/>
            <w:gridSpan w:val="2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YES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639" w:type="dxa"/>
            <w:gridSpan w:val="6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NO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981" w:type="dxa"/>
            <w:gridSpan w:val="5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3051" w:type="dxa"/>
            <w:gridSpan w:val="10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  <w:tr w:rsidR="002A2510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A2510" w:rsidRPr="005114CE" w:rsidRDefault="002A2510" w:rsidP="00617C65">
            <w:pPr>
              <w:pStyle w:val="BodyText"/>
            </w:pPr>
            <w:r w:rsidRPr="005114CE">
              <w:t>Other:</w:t>
            </w:r>
          </w:p>
        </w:tc>
        <w:tc>
          <w:tcPr>
            <w:tcW w:w="3555" w:type="dxa"/>
            <w:gridSpan w:val="19"/>
            <w:vAlign w:val="bottom"/>
          </w:tcPr>
          <w:p w:rsidR="002A2510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981" w:type="dxa"/>
            <w:gridSpan w:val="6"/>
            <w:vAlign w:val="bottom"/>
          </w:tcPr>
          <w:p w:rsidR="002A2510" w:rsidRPr="005114CE" w:rsidRDefault="002A2510" w:rsidP="001903F7">
            <w:pPr>
              <w:pStyle w:val="BodyText"/>
              <w:jc w:val="right"/>
            </w:pPr>
            <w:r w:rsidRPr="005114CE">
              <w:t>Address:</w:t>
            </w:r>
          </w:p>
        </w:tc>
        <w:tc>
          <w:tcPr>
            <w:tcW w:w="5391" w:type="dxa"/>
            <w:gridSpan w:val="23"/>
            <w:vAlign w:val="bottom"/>
          </w:tcPr>
          <w:p w:rsidR="002A2510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</w:tr>
      <w:tr w:rsidR="00250014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250014" w:rsidRPr="005114CE" w:rsidRDefault="00250014" w:rsidP="00617C65">
            <w:pPr>
              <w:pStyle w:val="BodyText"/>
            </w:pPr>
            <w:r w:rsidRPr="005114CE">
              <w:t>From:</w:t>
            </w:r>
          </w:p>
        </w:tc>
        <w:tc>
          <w:tcPr>
            <w:tcW w:w="1035" w:type="dxa"/>
            <w:gridSpan w:val="7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540" w:type="dxa"/>
            <w:gridSpan w:val="4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080" w:type="dxa"/>
            <w:gridSpan w:val="4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1881" w:type="dxa"/>
            <w:gridSpan w:val="10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Did you graduate?</w:t>
            </w:r>
          </w:p>
        </w:tc>
        <w:tc>
          <w:tcPr>
            <w:tcW w:w="720" w:type="dxa"/>
            <w:gridSpan w:val="2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YES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639" w:type="dxa"/>
            <w:gridSpan w:val="6"/>
            <w:vAlign w:val="bottom"/>
          </w:tcPr>
          <w:p w:rsidR="00250014" w:rsidRPr="009C220D" w:rsidRDefault="00250014" w:rsidP="00617C65">
            <w:pPr>
              <w:pStyle w:val="BodyText3"/>
            </w:pPr>
            <w:r>
              <w:t>NO</w:t>
            </w:r>
          </w:p>
          <w:p w:rsidR="00250014" w:rsidRPr="005114CE" w:rsidRDefault="0025001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981" w:type="dxa"/>
            <w:gridSpan w:val="5"/>
            <w:vAlign w:val="bottom"/>
          </w:tcPr>
          <w:p w:rsidR="00250014" w:rsidRPr="005114CE" w:rsidRDefault="00250014" w:rsidP="001903F7">
            <w:pPr>
              <w:pStyle w:val="BodyText"/>
              <w:jc w:val="right"/>
            </w:pPr>
            <w:r w:rsidRPr="005114CE">
              <w:t>Degree:</w:t>
            </w:r>
          </w:p>
        </w:tc>
        <w:tc>
          <w:tcPr>
            <w:tcW w:w="3051" w:type="dxa"/>
            <w:gridSpan w:val="10"/>
            <w:vAlign w:val="bottom"/>
          </w:tcPr>
          <w:p w:rsidR="00250014" w:rsidRPr="005114CE" w:rsidRDefault="008F5BCD" w:rsidP="00617C65">
            <w:pPr>
              <w:pStyle w:val="FieldText"/>
            </w:pP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  <w:tr w:rsidR="002A2510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0782" w:type="dxa"/>
            <w:gridSpan w:val="49"/>
            <w:vAlign w:val="bottom"/>
          </w:tcPr>
          <w:p w:rsidR="002A2510" w:rsidRPr="005114CE" w:rsidRDefault="002A2510" w:rsidP="00682C69">
            <w:pPr>
              <w:pStyle w:val="BodyText"/>
            </w:pPr>
          </w:p>
        </w:tc>
      </w:tr>
      <w:tr w:rsidR="000F2DF4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F2DF4" w:rsidRPr="006D779C" w:rsidRDefault="009C220D" w:rsidP="00D6155E">
            <w:pPr>
              <w:pStyle w:val="Heading3"/>
            </w:pPr>
            <w:r>
              <w:t>References</w:t>
            </w:r>
          </w:p>
        </w:tc>
      </w:tr>
      <w:tr w:rsidR="000F2DF4" w:rsidRPr="00613129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10782" w:type="dxa"/>
            <w:gridSpan w:val="49"/>
            <w:vAlign w:val="center"/>
          </w:tcPr>
          <w:p w:rsidR="000F2DF4" w:rsidRPr="007F3D5B" w:rsidRDefault="000F2DF4" w:rsidP="007F3D5B">
            <w:pPr>
              <w:pStyle w:val="BodyText4"/>
            </w:pPr>
            <w:r w:rsidRPr="007F3D5B">
              <w:t>Please list three</w:t>
            </w:r>
            <w:r w:rsidR="0002798A" w:rsidRPr="007F3D5B">
              <w:t xml:space="preserve"> professional references.</w:t>
            </w:r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F2DF4" w:rsidRPr="005114CE" w:rsidRDefault="000F2DF4" w:rsidP="00A211B2">
            <w:pPr>
              <w:pStyle w:val="BodyText"/>
            </w:pPr>
            <w:r w:rsidRPr="005114CE">
              <w:t>Full Name:</w:t>
            </w:r>
          </w:p>
        </w:tc>
        <w:tc>
          <w:tcPr>
            <w:tcW w:w="4059" w:type="dxa"/>
            <w:gridSpan w:val="20"/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1341" w:type="dxa"/>
            <w:gridSpan w:val="6"/>
            <w:vAlign w:val="bottom"/>
          </w:tcPr>
          <w:p w:rsidR="000F2DF4" w:rsidRPr="005114CE" w:rsidRDefault="000D2539" w:rsidP="00A211B2">
            <w:pPr>
              <w:pStyle w:val="BodyText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4221" w:type="dxa"/>
            <w:gridSpan w:val="19"/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F2DF4" w:rsidRPr="005114CE" w:rsidRDefault="000D2539" w:rsidP="00A211B2">
            <w:pPr>
              <w:pStyle w:val="BodyText"/>
            </w:pPr>
            <w:r>
              <w:t>Company</w:t>
            </w:r>
            <w:r w:rsidR="004A4198" w:rsidRPr="005114CE">
              <w:t>:</w:t>
            </w:r>
          </w:p>
        </w:tc>
        <w:tc>
          <w:tcPr>
            <w:tcW w:w="5589" w:type="dxa"/>
            <w:gridSpan w:val="30"/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972" w:type="dxa"/>
            <w:gridSpan w:val="4"/>
            <w:vAlign w:val="bottom"/>
          </w:tcPr>
          <w:p w:rsidR="000F2DF4" w:rsidRPr="005114CE" w:rsidRDefault="000F2DF4" w:rsidP="00A211B2">
            <w:pPr>
              <w:pStyle w:val="BodyText"/>
            </w:pPr>
            <w:r w:rsidRPr="005114CE">
              <w:t>Phone:</w:t>
            </w:r>
          </w:p>
        </w:tc>
        <w:tc>
          <w:tcPr>
            <w:tcW w:w="3060" w:type="dxa"/>
            <w:gridSpan w:val="11"/>
            <w:vAlign w:val="bottom"/>
          </w:tcPr>
          <w:p w:rsidR="000F2DF4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981" w:type="dxa"/>
            <w:gridSpan w:val="3"/>
            <w:vAlign w:val="bottom"/>
          </w:tcPr>
          <w:p w:rsidR="000D2539" w:rsidRPr="005114CE" w:rsidRDefault="000D2539" w:rsidP="00D55AFA">
            <w:pPr>
              <w:pStyle w:val="BodyText"/>
            </w:pPr>
            <w:r>
              <w:t>Address:</w:t>
            </w:r>
          </w:p>
        </w:tc>
        <w:tc>
          <w:tcPr>
            <w:tcW w:w="9801" w:type="dxa"/>
            <w:gridSpan w:val="46"/>
            <w:vAlign w:val="bottom"/>
          </w:tcPr>
          <w:p w:rsidR="000D2539" w:rsidRPr="005114CE" w:rsidRDefault="008F5BCD" w:rsidP="00D55AFA">
            <w:pPr>
              <w:pStyle w:val="FieldText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</w:tr>
      <w:tr w:rsidR="00D55AFA" w:rsidRPr="005114CE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D55AFA" w:rsidRPr="005114CE" w:rsidRDefault="00D55AFA" w:rsidP="00A211B2">
            <w:pPr>
              <w:pStyle w:val="BodyText"/>
            </w:pPr>
          </w:p>
        </w:tc>
        <w:tc>
          <w:tcPr>
            <w:tcW w:w="4059" w:type="dxa"/>
            <w:gridSpan w:val="20"/>
            <w:tcBorders>
              <w:bottom w:val="single" w:sz="4" w:space="0" w:color="auto"/>
            </w:tcBorders>
            <w:vAlign w:val="bottom"/>
          </w:tcPr>
          <w:p w:rsidR="00D55AFA" w:rsidRDefault="00D55AFA" w:rsidP="00A211B2">
            <w:pPr>
              <w:pStyle w:val="FieldText"/>
            </w:pPr>
          </w:p>
        </w:tc>
        <w:tc>
          <w:tcPr>
            <w:tcW w:w="1341" w:type="dxa"/>
            <w:gridSpan w:val="6"/>
            <w:tcBorders>
              <w:bottom w:val="single" w:sz="4" w:space="0" w:color="auto"/>
            </w:tcBorders>
            <w:vAlign w:val="bottom"/>
          </w:tcPr>
          <w:p w:rsidR="00D55AFA" w:rsidRDefault="00D55AFA" w:rsidP="00A211B2">
            <w:pPr>
              <w:pStyle w:val="BodyText"/>
            </w:pPr>
          </w:p>
        </w:tc>
        <w:tc>
          <w:tcPr>
            <w:tcW w:w="4221" w:type="dxa"/>
            <w:gridSpan w:val="19"/>
            <w:tcBorders>
              <w:bottom w:val="single" w:sz="4" w:space="0" w:color="auto"/>
            </w:tcBorders>
            <w:vAlign w:val="bottom"/>
          </w:tcPr>
          <w:p w:rsidR="00D55AFA" w:rsidRDefault="00D55AFA" w:rsidP="00A211B2">
            <w:pPr>
              <w:pStyle w:val="FieldText"/>
            </w:pPr>
          </w:p>
        </w:tc>
      </w:tr>
      <w:tr w:rsidR="000F2DF4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F2DF4" w:rsidRPr="005114CE" w:rsidRDefault="000F2DF4" w:rsidP="00A211B2">
            <w:pPr>
              <w:pStyle w:val="BodyText"/>
            </w:pPr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4059" w:type="dxa"/>
            <w:gridSpan w:val="20"/>
            <w:tcBorders>
              <w:top w:val="single" w:sz="4" w:space="0" w:color="auto"/>
            </w:tcBorders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  <w:tc>
          <w:tcPr>
            <w:tcW w:w="1341" w:type="dxa"/>
            <w:gridSpan w:val="6"/>
            <w:tcBorders>
              <w:top w:val="single" w:sz="4" w:space="0" w:color="auto"/>
            </w:tcBorders>
            <w:vAlign w:val="bottom"/>
          </w:tcPr>
          <w:p w:rsidR="000F2DF4" w:rsidRPr="005114CE" w:rsidRDefault="000D2539" w:rsidP="00A211B2">
            <w:pPr>
              <w:pStyle w:val="BodyText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4221" w:type="dxa"/>
            <w:gridSpan w:val="19"/>
            <w:tcBorders>
              <w:top w:val="single" w:sz="4" w:space="0" w:color="auto"/>
            </w:tcBorders>
            <w:vAlign w:val="bottom"/>
          </w:tcPr>
          <w:p w:rsidR="000F2DF4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A211B2">
            <w:pPr>
              <w:pStyle w:val="BodyText"/>
            </w:pPr>
            <w:r>
              <w:t>Company:</w:t>
            </w:r>
          </w:p>
        </w:tc>
        <w:tc>
          <w:tcPr>
            <w:tcW w:w="5580" w:type="dxa"/>
            <w:gridSpan w:val="29"/>
            <w:vAlign w:val="bottom"/>
          </w:tcPr>
          <w:p w:rsidR="000D2539" w:rsidRPr="009C220D" w:rsidRDefault="008F5BCD" w:rsidP="00A211B2">
            <w:pPr>
              <w:pStyle w:val="FieldText"/>
            </w:pPr>
            <w: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1" w:name="Text4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990" w:type="dxa"/>
            <w:gridSpan w:val="6"/>
            <w:vAlign w:val="bottom"/>
          </w:tcPr>
          <w:p w:rsidR="000D2539" w:rsidRPr="005114CE" w:rsidRDefault="000D2539" w:rsidP="000D2539">
            <w:pPr>
              <w:pStyle w:val="BodyTex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981" w:type="dxa"/>
            <w:gridSpan w:val="3"/>
            <w:vAlign w:val="bottom"/>
          </w:tcPr>
          <w:p w:rsidR="000D2539" w:rsidRPr="005114CE" w:rsidRDefault="000D2539" w:rsidP="00D55AFA">
            <w:pPr>
              <w:pStyle w:val="BodyText"/>
            </w:pPr>
            <w:r w:rsidRPr="005114CE">
              <w:t>Address:</w:t>
            </w:r>
          </w:p>
        </w:tc>
        <w:tc>
          <w:tcPr>
            <w:tcW w:w="9801" w:type="dxa"/>
            <w:gridSpan w:val="46"/>
            <w:vAlign w:val="bottom"/>
          </w:tcPr>
          <w:p w:rsidR="000D2539" w:rsidRPr="009C220D" w:rsidRDefault="008F5BCD" w:rsidP="00D55AFA">
            <w:pPr>
              <w:pStyle w:val="FieldText"/>
            </w:pP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</w:tr>
      <w:tr w:rsidR="00D55AFA" w:rsidRPr="005114CE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D55AFA" w:rsidRPr="005114CE" w:rsidRDefault="00D55AFA" w:rsidP="000D2539">
            <w:pPr>
              <w:pStyle w:val="BodyText"/>
            </w:pPr>
          </w:p>
        </w:tc>
        <w:tc>
          <w:tcPr>
            <w:tcW w:w="4059" w:type="dxa"/>
            <w:gridSpan w:val="20"/>
            <w:tcBorders>
              <w:bottom w:val="single" w:sz="4" w:space="0" w:color="auto"/>
            </w:tcBorders>
            <w:vAlign w:val="bottom"/>
          </w:tcPr>
          <w:p w:rsidR="00D55AFA" w:rsidRDefault="00D55AFA" w:rsidP="000D2539">
            <w:pPr>
              <w:pStyle w:val="FieldText"/>
            </w:pPr>
          </w:p>
        </w:tc>
        <w:tc>
          <w:tcPr>
            <w:tcW w:w="1341" w:type="dxa"/>
            <w:gridSpan w:val="6"/>
            <w:tcBorders>
              <w:bottom w:val="single" w:sz="4" w:space="0" w:color="auto"/>
            </w:tcBorders>
            <w:vAlign w:val="bottom"/>
          </w:tcPr>
          <w:p w:rsidR="00D55AFA" w:rsidRDefault="00D55AFA" w:rsidP="000D2539">
            <w:pPr>
              <w:pStyle w:val="BodyText"/>
            </w:pPr>
          </w:p>
        </w:tc>
        <w:tc>
          <w:tcPr>
            <w:tcW w:w="4221" w:type="dxa"/>
            <w:gridSpan w:val="19"/>
            <w:tcBorders>
              <w:bottom w:val="single" w:sz="4" w:space="0" w:color="auto"/>
            </w:tcBorders>
            <w:vAlign w:val="bottom"/>
          </w:tcPr>
          <w:p w:rsidR="00D55AFA" w:rsidRDefault="00D55AFA" w:rsidP="000D2539">
            <w:pPr>
              <w:pStyle w:val="FieldText"/>
            </w:pP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 w:rsidRPr="005114CE">
              <w:t>Full Name:</w:t>
            </w:r>
          </w:p>
        </w:tc>
        <w:tc>
          <w:tcPr>
            <w:tcW w:w="4059" w:type="dxa"/>
            <w:gridSpan w:val="20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1341" w:type="dxa"/>
            <w:gridSpan w:val="6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>
              <w:t>Relationship</w:t>
            </w:r>
            <w:r w:rsidRPr="005114CE">
              <w:t>:</w:t>
            </w:r>
          </w:p>
        </w:tc>
        <w:tc>
          <w:tcPr>
            <w:tcW w:w="4221" w:type="dxa"/>
            <w:gridSpan w:val="19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>
              <w:t>Company:</w:t>
            </w:r>
          </w:p>
        </w:tc>
        <w:tc>
          <w:tcPr>
            <w:tcW w:w="5589" w:type="dxa"/>
            <w:gridSpan w:val="30"/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  <w:tc>
          <w:tcPr>
            <w:tcW w:w="972" w:type="dxa"/>
            <w:gridSpan w:val="4"/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 w:rsidRPr="005114CE">
              <w:t>Phone: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607FED">
            <w:pPr>
              <w:pStyle w:val="FieldText"/>
              <w:keepLines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 w:rsidRPr="008F5BCD"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F5BCD">
              <w:instrText xml:space="preserve"> FORMTEXT </w:instrText>
            </w:r>
            <w:r w:rsidRPr="008F5BCD">
              <w:fldChar w:fldCharType="separate"/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rPr>
                <w:noProof/>
              </w:rPr>
              <w:t> </w:t>
            </w:r>
            <w:r w:rsidRPr="008F5BCD">
              <w:fldChar w:fldCharType="end"/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981" w:type="dxa"/>
            <w:gridSpan w:val="3"/>
            <w:vAlign w:val="bottom"/>
          </w:tcPr>
          <w:p w:rsidR="000D2539" w:rsidRPr="005114CE" w:rsidRDefault="000D2539" w:rsidP="00607FED">
            <w:pPr>
              <w:pStyle w:val="BodyText"/>
              <w:keepLines/>
            </w:pPr>
            <w:r w:rsidRPr="005114CE">
              <w:t>Address:</w:t>
            </w:r>
          </w:p>
        </w:tc>
        <w:tc>
          <w:tcPr>
            <w:tcW w:w="9801" w:type="dxa"/>
            <w:gridSpan w:val="46"/>
            <w:vAlign w:val="bottom"/>
          </w:tcPr>
          <w:p w:rsidR="000D2539" w:rsidRPr="005114CE" w:rsidRDefault="008F5BCD" w:rsidP="00607FED">
            <w:pPr>
              <w:pStyle w:val="FieldText"/>
              <w:keepLines/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</w:tr>
      <w:tr w:rsidR="000D2539" w:rsidRPr="006D779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D2539" w:rsidRPr="006D779C" w:rsidRDefault="000D2539" w:rsidP="00D6155E">
            <w:pPr>
              <w:pStyle w:val="Heading3"/>
            </w:pPr>
            <w:r>
              <w:lastRenderedPageBreak/>
              <w:t>Previous Employment</w:t>
            </w:r>
            <w:bookmarkStart w:id="47" w:name="_GoBack"/>
            <w:bookmarkEnd w:id="47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Company: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8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  <w:tc>
          <w:tcPr>
            <w:tcW w:w="1260" w:type="dxa"/>
            <w:gridSpan w:val="10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Address: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9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  <w:tc>
          <w:tcPr>
            <w:tcW w:w="1251" w:type="dxa"/>
            <w:gridSpan w:val="9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Supervisor: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0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</w:tr>
      <w:tr w:rsidR="008F5BCD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8F5BCD" w:rsidRPr="005114CE" w:rsidRDefault="008F5BCD" w:rsidP="0014663E">
            <w:pPr>
              <w:pStyle w:val="BodyText"/>
            </w:pPr>
            <w:r w:rsidRPr="005114CE">
              <w:t>Job Title:</w:t>
            </w:r>
          </w:p>
        </w:tc>
        <w:tc>
          <w:tcPr>
            <w:tcW w:w="2970" w:type="dxa"/>
            <w:gridSpan w:val="14"/>
            <w:vAlign w:val="bottom"/>
          </w:tcPr>
          <w:p w:rsidR="008F5BCD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1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  <w:tc>
          <w:tcPr>
            <w:tcW w:w="180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Starting Salary:</w:t>
            </w:r>
          </w:p>
        </w:tc>
        <w:tc>
          <w:tcPr>
            <w:tcW w:w="1611" w:type="dxa"/>
            <w:gridSpan w:val="10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Ending Salary:</w:t>
            </w:r>
          </w:p>
        </w:tc>
        <w:tc>
          <w:tcPr>
            <w:tcW w:w="1620" w:type="dxa"/>
            <w:gridSpan w:val="3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611" w:type="dxa"/>
            <w:gridSpan w:val="7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Responsibilities:</w:t>
            </w:r>
          </w:p>
        </w:tc>
        <w:tc>
          <w:tcPr>
            <w:tcW w:w="9171" w:type="dxa"/>
            <w:gridSpan w:val="4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2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From:</w:t>
            </w:r>
          </w:p>
        </w:tc>
        <w:tc>
          <w:tcPr>
            <w:tcW w:w="1296" w:type="dxa"/>
            <w:gridSpan w:val="10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3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  <w:tc>
          <w:tcPr>
            <w:tcW w:w="540" w:type="dxa"/>
            <w:gridSpan w:val="2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To:</w:t>
            </w:r>
          </w:p>
        </w:tc>
        <w:tc>
          <w:tcPr>
            <w:tcW w:w="1269" w:type="dxa"/>
            <w:gridSpan w:val="4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4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  <w:tc>
          <w:tcPr>
            <w:tcW w:w="1971" w:type="dxa"/>
            <w:gridSpan w:val="10"/>
            <w:vAlign w:val="bottom"/>
          </w:tcPr>
          <w:p w:rsidR="000D2539" w:rsidRPr="005114CE" w:rsidRDefault="007E56C4" w:rsidP="0075451A">
            <w:pPr>
              <w:pStyle w:val="BodyText"/>
              <w:jc w:val="right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4851" w:type="dxa"/>
            <w:gridSpan w:val="2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5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211" w:type="dxa"/>
            <w:gridSpan w:val="23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May we contact your previous supervisor for a reference?</w:t>
            </w:r>
          </w:p>
        </w:tc>
        <w:tc>
          <w:tcPr>
            <w:tcW w:w="900" w:type="dxa"/>
            <w:gridSpan w:val="5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YES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20" w:type="dxa"/>
            <w:gridSpan w:val="7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NO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3951" w:type="dxa"/>
            <w:gridSpan w:val="14"/>
            <w:vAlign w:val="bottom"/>
          </w:tcPr>
          <w:p w:rsidR="000D2539" w:rsidRPr="005114CE" w:rsidRDefault="000D2539" w:rsidP="005557F6">
            <w:pPr>
              <w:rPr>
                <w:szCs w:val="19"/>
              </w:rPr>
            </w:pPr>
          </w:p>
        </w:tc>
      </w:tr>
      <w:tr w:rsidR="00722A00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14663E">
            <w:pPr>
              <w:pStyle w:val="BodyText"/>
            </w:pPr>
          </w:p>
        </w:tc>
        <w:tc>
          <w:tcPr>
            <w:tcW w:w="5310" w:type="dxa"/>
            <w:gridSpan w:val="25"/>
            <w:tcBorders>
              <w:bottom w:val="single" w:sz="4" w:space="0" w:color="auto"/>
            </w:tcBorders>
            <w:vAlign w:val="bottom"/>
          </w:tcPr>
          <w:p w:rsidR="00722A00" w:rsidRDefault="00722A00" w:rsidP="0014663E">
            <w:pPr>
              <w:pStyle w:val="FieldText"/>
            </w:pPr>
          </w:p>
        </w:tc>
        <w:tc>
          <w:tcPr>
            <w:tcW w:w="1260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75451A">
            <w:pPr>
              <w:pStyle w:val="BodyText"/>
              <w:jc w:val="right"/>
            </w:pPr>
          </w:p>
        </w:tc>
        <w:tc>
          <w:tcPr>
            <w:tcW w:w="3051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682C69">
            <w:pPr>
              <w:pStyle w:val="Field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Company:</w:t>
            </w:r>
          </w:p>
        </w:tc>
        <w:tc>
          <w:tcPr>
            <w:tcW w:w="5310" w:type="dxa"/>
            <w:gridSpan w:val="25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6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  <w:tc>
          <w:tcPr>
            <w:tcW w:w="1260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Address: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7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7"/>
          </w:p>
        </w:tc>
        <w:tc>
          <w:tcPr>
            <w:tcW w:w="1251" w:type="dxa"/>
            <w:gridSpan w:val="9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Supervisor: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8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8"/>
          </w:p>
        </w:tc>
      </w:tr>
      <w:tr w:rsidR="008F5BCD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8F5BCD" w:rsidRPr="005114CE" w:rsidRDefault="008F5BCD" w:rsidP="0014663E">
            <w:pPr>
              <w:pStyle w:val="BodyText"/>
            </w:pPr>
            <w:r w:rsidRPr="005114CE">
              <w:t>Job Title:</w:t>
            </w:r>
          </w:p>
        </w:tc>
        <w:tc>
          <w:tcPr>
            <w:tcW w:w="2970" w:type="dxa"/>
            <w:gridSpan w:val="14"/>
            <w:vAlign w:val="bottom"/>
          </w:tcPr>
          <w:p w:rsidR="008F5BCD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9" w:name="Text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9"/>
          </w:p>
        </w:tc>
        <w:tc>
          <w:tcPr>
            <w:tcW w:w="180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Starting Salary:</w:t>
            </w:r>
          </w:p>
        </w:tc>
        <w:tc>
          <w:tcPr>
            <w:tcW w:w="1611" w:type="dxa"/>
            <w:gridSpan w:val="10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Ending Salary:</w:t>
            </w:r>
          </w:p>
        </w:tc>
        <w:tc>
          <w:tcPr>
            <w:tcW w:w="1620" w:type="dxa"/>
            <w:gridSpan w:val="3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611" w:type="dxa"/>
            <w:gridSpan w:val="7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Responsibilities:</w:t>
            </w:r>
          </w:p>
        </w:tc>
        <w:tc>
          <w:tcPr>
            <w:tcW w:w="9171" w:type="dxa"/>
            <w:gridSpan w:val="4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60" w:name="Text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0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From:</w:t>
            </w:r>
          </w:p>
        </w:tc>
        <w:tc>
          <w:tcPr>
            <w:tcW w:w="1296" w:type="dxa"/>
            <w:gridSpan w:val="10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1" w:name="Text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  <w:tc>
          <w:tcPr>
            <w:tcW w:w="540" w:type="dxa"/>
            <w:gridSpan w:val="2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To:</w:t>
            </w:r>
          </w:p>
        </w:tc>
        <w:tc>
          <w:tcPr>
            <w:tcW w:w="1269" w:type="dxa"/>
            <w:gridSpan w:val="4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2" w:name="Text6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2"/>
          </w:p>
        </w:tc>
        <w:tc>
          <w:tcPr>
            <w:tcW w:w="1971" w:type="dxa"/>
            <w:gridSpan w:val="10"/>
            <w:vAlign w:val="bottom"/>
          </w:tcPr>
          <w:p w:rsidR="000D2539" w:rsidRPr="005114CE" w:rsidRDefault="007E56C4" w:rsidP="0075451A">
            <w:pPr>
              <w:pStyle w:val="BodyText"/>
              <w:jc w:val="right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4851" w:type="dxa"/>
            <w:gridSpan w:val="2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3" w:name="Text6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3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211" w:type="dxa"/>
            <w:gridSpan w:val="23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May we contact your previous supervisor for a reference?</w:t>
            </w:r>
          </w:p>
        </w:tc>
        <w:tc>
          <w:tcPr>
            <w:tcW w:w="900" w:type="dxa"/>
            <w:gridSpan w:val="5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YES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20" w:type="dxa"/>
            <w:gridSpan w:val="7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NO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3951" w:type="dxa"/>
            <w:gridSpan w:val="14"/>
            <w:vAlign w:val="bottom"/>
          </w:tcPr>
          <w:p w:rsidR="000D2539" w:rsidRPr="005114CE" w:rsidRDefault="000D2539" w:rsidP="007E2A15">
            <w:pPr>
              <w:rPr>
                <w:szCs w:val="19"/>
              </w:rPr>
            </w:pPr>
          </w:p>
        </w:tc>
      </w:tr>
      <w:tr w:rsidR="00722A00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161" w:type="dxa"/>
            <w:gridSpan w:val="4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14663E">
            <w:pPr>
              <w:pStyle w:val="BodyText"/>
            </w:pPr>
          </w:p>
        </w:tc>
        <w:tc>
          <w:tcPr>
            <w:tcW w:w="5310" w:type="dxa"/>
            <w:gridSpan w:val="25"/>
            <w:tcBorders>
              <w:bottom w:val="single" w:sz="4" w:space="0" w:color="auto"/>
            </w:tcBorders>
            <w:vAlign w:val="bottom"/>
          </w:tcPr>
          <w:p w:rsidR="00722A00" w:rsidRDefault="00722A00" w:rsidP="0014663E">
            <w:pPr>
              <w:pStyle w:val="FieldText"/>
            </w:pPr>
          </w:p>
        </w:tc>
        <w:tc>
          <w:tcPr>
            <w:tcW w:w="1260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75451A">
            <w:pPr>
              <w:pStyle w:val="BodyText"/>
              <w:jc w:val="right"/>
            </w:pPr>
          </w:p>
        </w:tc>
        <w:tc>
          <w:tcPr>
            <w:tcW w:w="3051" w:type="dxa"/>
            <w:gridSpan w:val="10"/>
            <w:tcBorders>
              <w:bottom w:val="single" w:sz="4" w:space="0" w:color="auto"/>
            </w:tcBorders>
            <w:vAlign w:val="bottom"/>
          </w:tcPr>
          <w:p w:rsidR="00722A00" w:rsidRPr="005114CE" w:rsidRDefault="00722A00" w:rsidP="00682C69">
            <w:pPr>
              <w:pStyle w:val="Field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Company:</w:t>
            </w:r>
          </w:p>
        </w:tc>
        <w:tc>
          <w:tcPr>
            <w:tcW w:w="5310" w:type="dxa"/>
            <w:gridSpan w:val="25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4" w:name="Text6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4"/>
          </w:p>
        </w:tc>
        <w:tc>
          <w:tcPr>
            <w:tcW w:w="1260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Phone:</w:t>
            </w:r>
          </w:p>
        </w:tc>
        <w:tc>
          <w:tcPr>
            <w:tcW w:w="3051" w:type="dxa"/>
            <w:gridSpan w:val="10"/>
            <w:tcBorders>
              <w:top w:val="single" w:sz="4" w:space="0" w:color="auto"/>
            </w:tcBorders>
            <w:vAlign w:val="bottom"/>
          </w:tcPr>
          <w:p w:rsidR="000D2539" w:rsidRPr="009C220D" w:rsidRDefault="008F5BCD" w:rsidP="00682C69">
            <w:pPr>
              <w:pStyle w:val="FieldText"/>
            </w:pPr>
            <w:r w:rsidRPr="005114CE">
              <w:t>(</w:t>
            </w: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5114CE">
              <w:t>)</w:t>
            </w:r>
            <w:r>
              <w:t xml:space="preserve"> </w:t>
            </w: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Address:</w:t>
            </w:r>
          </w:p>
        </w:tc>
        <w:tc>
          <w:tcPr>
            <w:tcW w:w="5310" w:type="dxa"/>
            <w:gridSpan w:val="25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5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  <w:tc>
          <w:tcPr>
            <w:tcW w:w="1251" w:type="dxa"/>
            <w:gridSpan w:val="9"/>
            <w:vAlign w:val="bottom"/>
          </w:tcPr>
          <w:p w:rsidR="000D2539" w:rsidRPr="005114CE" w:rsidRDefault="000D2539" w:rsidP="0075451A">
            <w:pPr>
              <w:pStyle w:val="BodyText"/>
              <w:jc w:val="right"/>
            </w:pPr>
            <w:r w:rsidRPr="005114CE">
              <w:t>Supervisor:</w:t>
            </w:r>
          </w:p>
        </w:tc>
        <w:tc>
          <w:tcPr>
            <w:tcW w:w="3060" w:type="dxa"/>
            <w:gridSpan w:val="11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66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6"/>
          </w:p>
        </w:tc>
      </w:tr>
      <w:tr w:rsidR="008F5BCD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8F5BCD" w:rsidRPr="005114CE" w:rsidRDefault="008F5BCD" w:rsidP="0014663E">
            <w:pPr>
              <w:pStyle w:val="BodyText"/>
            </w:pPr>
            <w:r w:rsidRPr="005114CE">
              <w:t>Job Title:</w:t>
            </w:r>
          </w:p>
        </w:tc>
        <w:tc>
          <w:tcPr>
            <w:tcW w:w="2970" w:type="dxa"/>
            <w:gridSpan w:val="14"/>
            <w:vAlign w:val="bottom"/>
          </w:tcPr>
          <w:p w:rsidR="008F5BCD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67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7"/>
          </w:p>
        </w:tc>
        <w:tc>
          <w:tcPr>
            <w:tcW w:w="180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Starting Salary:</w:t>
            </w:r>
          </w:p>
        </w:tc>
        <w:tc>
          <w:tcPr>
            <w:tcW w:w="1611" w:type="dxa"/>
            <w:gridSpan w:val="10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20" w:type="dxa"/>
            <w:gridSpan w:val="9"/>
            <w:vAlign w:val="bottom"/>
          </w:tcPr>
          <w:p w:rsidR="008F5BCD" w:rsidRPr="005114CE" w:rsidRDefault="008F5BCD" w:rsidP="0075451A">
            <w:pPr>
              <w:pStyle w:val="BodyText"/>
              <w:jc w:val="right"/>
            </w:pPr>
            <w:r w:rsidRPr="005114CE">
              <w:t>Ending Salary:</w:t>
            </w:r>
          </w:p>
        </w:tc>
        <w:tc>
          <w:tcPr>
            <w:tcW w:w="1620" w:type="dxa"/>
            <w:gridSpan w:val="3"/>
            <w:vAlign w:val="bottom"/>
          </w:tcPr>
          <w:p w:rsidR="008F5BCD" w:rsidRPr="009C220D" w:rsidRDefault="008F5BCD" w:rsidP="0066126B">
            <w:pPr>
              <w:pStyle w:val="FieldText"/>
            </w:pPr>
            <w:r w:rsidRPr="009C220D">
              <w:t>$</w:t>
            </w: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611" w:type="dxa"/>
            <w:gridSpan w:val="7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Responsibilities:</w:t>
            </w:r>
          </w:p>
        </w:tc>
        <w:tc>
          <w:tcPr>
            <w:tcW w:w="9171" w:type="dxa"/>
            <w:gridSpan w:val="4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68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8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55" w:type="dxa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From:</w:t>
            </w:r>
          </w:p>
        </w:tc>
        <w:tc>
          <w:tcPr>
            <w:tcW w:w="1296" w:type="dxa"/>
            <w:gridSpan w:val="10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9" w:name="Text6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9"/>
          </w:p>
        </w:tc>
        <w:tc>
          <w:tcPr>
            <w:tcW w:w="540" w:type="dxa"/>
            <w:gridSpan w:val="2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To:</w:t>
            </w:r>
          </w:p>
        </w:tc>
        <w:tc>
          <w:tcPr>
            <w:tcW w:w="1269" w:type="dxa"/>
            <w:gridSpan w:val="4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0" w:name="Text6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0"/>
          </w:p>
        </w:tc>
        <w:tc>
          <w:tcPr>
            <w:tcW w:w="1971" w:type="dxa"/>
            <w:gridSpan w:val="10"/>
            <w:vAlign w:val="bottom"/>
          </w:tcPr>
          <w:p w:rsidR="000D2539" w:rsidRPr="005114CE" w:rsidRDefault="007E56C4" w:rsidP="0075451A">
            <w:pPr>
              <w:pStyle w:val="BodyText"/>
              <w:jc w:val="right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4851" w:type="dxa"/>
            <w:gridSpan w:val="22"/>
            <w:vAlign w:val="bottom"/>
          </w:tcPr>
          <w:p w:rsidR="000D2539" w:rsidRPr="009C220D" w:rsidRDefault="008F5BCD" w:rsidP="0014663E">
            <w:pPr>
              <w:pStyle w:val="FieldText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71" w:name="Text6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1"/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475"/>
          <w:jc w:val="center"/>
        </w:trPr>
        <w:tc>
          <w:tcPr>
            <w:tcW w:w="5211" w:type="dxa"/>
            <w:gridSpan w:val="23"/>
            <w:vAlign w:val="bottom"/>
          </w:tcPr>
          <w:p w:rsidR="000D2539" w:rsidRPr="005114CE" w:rsidRDefault="000D2539" w:rsidP="0014663E">
            <w:pPr>
              <w:pStyle w:val="BodyText"/>
            </w:pPr>
            <w:r w:rsidRPr="005114CE">
              <w:t>May we contact your previous supervisor for a reference?</w:t>
            </w:r>
          </w:p>
        </w:tc>
        <w:tc>
          <w:tcPr>
            <w:tcW w:w="900" w:type="dxa"/>
            <w:gridSpan w:val="5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YES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720" w:type="dxa"/>
            <w:gridSpan w:val="7"/>
            <w:vAlign w:val="bottom"/>
          </w:tcPr>
          <w:p w:rsidR="000D2539" w:rsidRPr="009C220D" w:rsidRDefault="000D2539" w:rsidP="0014663E">
            <w:pPr>
              <w:pStyle w:val="BodyText3"/>
            </w:pPr>
            <w:r>
              <w:t>NO</w:t>
            </w:r>
          </w:p>
          <w:p w:rsidR="000D2539" w:rsidRPr="005114CE" w:rsidRDefault="000D2539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Pr="005114CE">
              <w:fldChar w:fldCharType="end"/>
            </w:r>
          </w:p>
        </w:tc>
        <w:tc>
          <w:tcPr>
            <w:tcW w:w="3951" w:type="dxa"/>
            <w:gridSpan w:val="14"/>
            <w:vAlign w:val="bottom"/>
          </w:tcPr>
          <w:p w:rsidR="000D2539" w:rsidRPr="009C220D" w:rsidRDefault="000D2539" w:rsidP="007E2A15">
            <w:pPr>
              <w:rPr>
                <w:b/>
                <w:szCs w:val="19"/>
              </w:rPr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0782" w:type="dxa"/>
            <w:gridSpan w:val="49"/>
            <w:vAlign w:val="bottom"/>
          </w:tcPr>
          <w:p w:rsidR="000D2539" w:rsidRDefault="000D2539" w:rsidP="00682C69">
            <w:pPr>
              <w:pStyle w:val="Body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D2539" w:rsidRPr="006D779C" w:rsidRDefault="000D2539" w:rsidP="00D6155E">
            <w:pPr>
              <w:pStyle w:val="Heading3"/>
            </w:pPr>
            <w:r>
              <w:t>Military Service</w:t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891" w:type="dxa"/>
            <w:gridSpan w:val="2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Branch:</w:t>
            </w:r>
          </w:p>
        </w:tc>
        <w:tc>
          <w:tcPr>
            <w:tcW w:w="5679" w:type="dxa"/>
            <w:gridSpan w:val="29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72" w:name="Text7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2"/>
          </w:p>
        </w:tc>
        <w:tc>
          <w:tcPr>
            <w:tcW w:w="801" w:type="dxa"/>
            <w:gridSpan w:val="5"/>
            <w:vAlign w:val="bottom"/>
          </w:tcPr>
          <w:p w:rsidR="000D2539" w:rsidRPr="005114CE" w:rsidRDefault="000D2539" w:rsidP="000D2BB8">
            <w:pPr>
              <w:pStyle w:val="BodyText"/>
              <w:jc w:val="right"/>
            </w:pPr>
            <w:r w:rsidRPr="005114CE">
              <w:t>From:</w:t>
            </w:r>
          </w:p>
        </w:tc>
        <w:tc>
          <w:tcPr>
            <w:tcW w:w="1080" w:type="dxa"/>
            <w:gridSpan w:val="6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73" w:name="Text7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3"/>
          </w:p>
        </w:tc>
        <w:tc>
          <w:tcPr>
            <w:tcW w:w="540" w:type="dxa"/>
            <w:gridSpan w:val="3"/>
            <w:vAlign w:val="bottom"/>
          </w:tcPr>
          <w:p w:rsidR="000D2539" w:rsidRPr="005114CE" w:rsidRDefault="000D2539" w:rsidP="000D2BB8">
            <w:pPr>
              <w:pStyle w:val="BodyText"/>
              <w:jc w:val="right"/>
            </w:pPr>
            <w:r w:rsidRPr="005114CE">
              <w:t>To:</w:t>
            </w:r>
          </w:p>
        </w:tc>
        <w:tc>
          <w:tcPr>
            <w:tcW w:w="1791" w:type="dxa"/>
            <w:gridSpan w:val="4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74" w:name="Text7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4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971" w:type="dxa"/>
            <w:gridSpan w:val="10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Rank at Discharge:</w:t>
            </w:r>
          </w:p>
        </w:tc>
        <w:tc>
          <w:tcPr>
            <w:tcW w:w="3339" w:type="dxa"/>
            <w:gridSpan w:val="15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75" w:name="Text7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5"/>
          </w:p>
        </w:tc>
        <w:tc>
          <w:tcPr>
            <w:tcW w:w="2061" w:type="dxa"/>
            <w:gridSpan w:val="11"/>
            <w:vAlign w:val="bottom"/>
          </w:tcPr>
          <w:p w:rsidR="000D2539" w:rsidRPr="005114CE" w:rsidRDefault="000D2539" w:rsidP="000D2BB8">
            <w:pPr>
              <w:pStyle w:val="BodyText"/>
              <w:jc w:val="right"/>
            </w:pPr>
            <w:r w:rsidRPr="005114CE">
              <w:t>Type of Discharge:</w:t>
            </w:r>
          </w:p>
        </w:tc>
        <w:tc>
          <w:tcPr>
            <w:tcW w:w="3411" w:type="dxa"/>
            <w:gridSpan w:val="13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76" w:name="Text7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6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3051" w:type="dxa"/>
            <w:gridSpan w:val="15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If other than honorable, explain:</w:t>
            </w:r>
          </w:p>
        </w:tc>
        <w:tc>
          <w:tcPr>
            <w:tcW w:w="7731" w:type="dxa"/>
            <w:gridSpan w:val="34"/>
            <w:vAlign w:val="bottom"/>
          </w:tcPr>
          <w:p w:rsidR="000D2539" w:rsidRPr="009C220D" w:rsidRDefault="008F5BCD" w:rsidP="00902964">
            <w:pPr>
              <w:pStyle w:val="FieldText"/>
            </w:pPr>
            <w: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77" w:name="Text7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7"/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10782" w:type="dxa"/>
            <w:gridSpan w:val="49"/>
            <w:vAlign w:val="bottom"/>
          </w:tcPr>
          <w:p w:rsidR="000D2539" w:rsidRPr="005114CE" w:rsidRDefault="000D2539" w:rsidP="00682C69">
            <w:pPr>
              <w:pStyle w:val="BodyText"/>
            </w:pP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782" w:type="dxa"/>
            <w:gridSpan w:val="49"/>
            <w:shd w:val="clear" w:color="auto" w:fill="000000"/>
            <w:vAlign w:val="center"/>
          </w:tcPr>
          <w:p w:rsidR="000D2539" w:rsidRPr="009C220D" w:rsidRDefault="000D2539" w:rsidP="00D6155E">
            <w:pPr>
              <w:pStyle w:val="Heading3"/>
            </w:pPr>
            <w:r w:rsidRPr="009C220D">
              <w:t>Disclaimer and Signature</w:t>
            </w:r>
          </w:p>
        </w:tc>
      </w:tr>
      <w:tr w:rsidR="000D2539" w:rsidRPr="00613129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10782" w:type="dxa"/>
            <w:gridSpan w:val="49"/>
            <w:vAlign w:val="bottom"/>
          </w:tcPr>
          <w:p w:rsidR="000D2539" w:rsidRDefault="000D2539" w:rsidP="00841645">
            <w:pPr>
              <w:rPr>
                <w:sz w:val="20"/>
                <w:szCs w:val="20"/>
              </w:rPr>
            </w:pP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0782" w:type="dxa"/>
            <w:gridSpan w:val="49"/>
            <w:vAlign w:val="bottom"/>
          </w:tcPr>
          <w:p w:rsidR="000D2539" w:rsidRPr="005114CE" w:rsidRDefault="000D2539" w:rsidP="007F3D5B">
            <w:pPr>
              <w:pStyle w:val="BodyText4"/>
            </w:pPr>
            <w:r w:rsidRPr="005114CE">
              <w:t xml:space="preserve">I certify that my answers are true and complete to the best of my knowledge. </w:t>
            </w:r>
          </w:p>
          <w:p w:rsidR="000D2539" w:rsidRPr="005114CE" w:rsidRDefault="000D2539" w:rsidP="007F3D5B">
            <w:pPr>
              <w:pStyle w:val="BodyText4"/>
            </w:pPr>
            <w:r w:rsidRPr="005114CE">
              <w:t>If this application leads to employment, I understand that false or misleading information in my application or interview may result in my release.</w:t>
            </w:r>
          </w:p>
        </w:tc>
      </w:tr>
      <w:tr w:rsidR="000D2539" w:rsidRPr="005114CE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161" w:type="dxa"/>
            <w:gridSpan w:val="4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Signature:</w:t>
            </w:r>
          </w:p>
        </w:tc>
        <w:tc>
          <w:tcPr>
            <w:tcW w:w="6561" w:type="dxa"/>
            <w:gridSpan w:val="34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  <w:tc>
          <w:tcPr>
            <w:tcW w:w="720" w:type="dxa"/>
            <w:gridSpan w:val="3"/>
            <w:vAlign w:val="bottom"/>
          </w:tcPr>
          <w:p w:rsidR="000D2539" w:rsidRPr="005114CE" w:rsidRDefault="000D2539" w:rsidP="00902964">
            <w:pPr>
              <w:pStyle w:val="BodyText"/>
            </w:pPr>
            <w:r w:rsidRPr="005114CE">
              <w:t>Date:</w:t>
            </w:r>
          </w:p>
        </w:tc>
        <w:tc>
          <w:tcPr>
            <w:tcW w:w="2340" w:type="dxa"/>
            <w:gridSpan w:val="8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</w:tr>
    </w:tbl>
    <w:p w:rsidR="005F6E87" w:rsidRPr="004E34C6" w:rsidRDefault="005F6E87" w:rsidP="004E34C6"/>
    <w:sectPr w:rsidR="005F6E87" w:rsidRPr="004E34C6" w:rsidSect="00CE7D54">
      <w:pgSz w:w="12240" w:h="15840"/>
      <w:pgMar w:top="1584" w:right="1800" w:bottom="73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A5A"/>
    <w:rsid w:val="000071F7"/>
    <w:rsid w:val="00010B00"/>
    <w:rsid w:val="0002798A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5259"/>
    <w:rsid w:val="003929F1"/>
    <w:rsid w:val="003A1B63"/>
    <w:rsid w:val="003A41A1"/>
    <w:rsid w:val="003B2326"/>
    <w:rsid w:val="00400251"/>
    <w:rsid w:val="00437A5A"/>
    <w:rsid w:val="00437ED0"/>
    <w:rsid w:val="00440CD8"/>
    <w:rsid w:val="00443837"/>
    <w:rsid w:val="00447DAA"/>
    <w:rsid w:val="00450F66"/>
    <w:rsid w:val="00461739"/>
    <w:rsid w:val="00467865"/>
    <w:rsid w:val="0048685F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07FED"/>
    <w:rsid w:val="00613129"/>
    <w:rsid w:val="00617C65"/>
    <w:rsid w:val="0063459A"/>
    <w:rsid w:val="0066126B"/>
    <w:rsid w:val="00682C69"/>
    <w:rsid w:val="006D2635"/>
    <w:rsid w:val="006D779C"/>
    <w:rsid w:val="006E4F63"/>
    <w:rsid w:val="006E729E"/>
    <w:rsid w:val="00722A00"/>
    <w:rsid w:val="007325A9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41645"/>
    <w:rsid w:val="00852EC6"/>
    <w:rsid w:val="008753A7"/>
    <w:rsid w:val="0088782D"/>
    <w:rsid w:val="008B7081"/>
    <w:rsid w:val="008D7A67"/>
    <w:rsid w:val="008F2F8A"/>
    <w:rsid w:val="008F5BCD"/>
    <w:rsid w:val="00902964"/>
    <w:rsid w:val="00920507"/>
    <w:rsid w:val="00933455"/>
    <w:rsid w:val="00935DF4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C079CA"/>
    <w:rsid w:val="00C45FDA"/>
    <w:rsid w:val="00C67741"/>
    <w:rsid w:val="00C74647"/>
    <w:rsid w:val="00C76039"/>
    <w:rsid w:val="00C76480"/>
    <w:rsid w:val="00C80AD2"/>
    <w:rsid w:val="00C92FD6"/>
    <w:rsid w:val="00CE5DC7"/>
    <w:rsid w:val="00CE7D54"/>
    <w:rsid w:val="00D14E73"/>
    <w:rsid w:val="00D55AFA"/>
    <w:rsid w:val="00D6155E"/>
    <w:rsid w:val="00D83A19"/>
    <w:rsid w:val="00D86A85"/>
    <w:rsid w:val="00D90A75"/>
    <w:rsid w:val="00DA4514"/>
    <w:rsid w:val="00DC47A2"/>
    <w:rsid w:val="00DE1551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C9E"/>
    <w:rPr>
      <w:rFonts w:ascii="Arial" w:hAnsi="Arial"/>
      <w:sz w:val="19"/>
      <w:szCs w:val="24"/>
    </w:rPr>
  </w:style>
  <w:style w:type="paragraph" w:styleId="Heading1">
    <w:name w:val="heading 1"/>
    <w:basedOn w:val="Normal"/>
    <w:next w:val="Normal"/>
    <w:qFormat/>
    <w:rsid w:val="00B579DF"/>
    <w:pPr>
      <w:tabs>
        <w:tab w:val="left" w:pos="7185"/>
      </w:tabs>
      <w:spacing w:before="120" w:after="12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qFormat/>
    <w:rsid w:val="00A60C9E"/>
    <w:pPr>
      <w:tabs>
        <w:tab w:val="left" w:pos="7185"/>
      </w:tabs>
      <w:spacing w:after="60"/>
      <w:ind w:left="-108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D6155E"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6155E"/>
    <w:rPr>
      <w:szCs w:val="19"/>
    </w:rPr>
  </w:style>
  <w:style w:type="character" w:customStyle="1" w:styleId="BodyTextChar">
    <w:name w:val="Body Text Char"/>
    <w:basedOn w:val="DefaultParagraphFont"/>
    <w:link w:val="BodyText"/>
    <w:rsid w:val="00D6155E"/>
    <w:rPr>
      <w:rFonts w:ascii="Arial" w:hAnsi="Arial"/>
      <w:sz w:val="19"/>
      <w:szCs w:val="19"/>
      <w:lang w:val="en-US" w:eastAsia="en-US" w:bidi="ar-SA"/>
    </w:rPr>
  </w:style>
  <w:style w:type="paragraph" w:styleId="BodyText2">
    <w:name w:val="Body Text 2"/>
    <w:basedOn w:val="Normal"/>
    <w:rsid w:val="007F3D5B"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paragraph" w:styleId="BodyText3">
    <w:name w:val="Body Text 3"/>
    <w:basedOn w:val="Normal"/>
    <w:rsid w:val="007F3D5B"/>
    <w:pPr>
      <w:jc w:val="center"/>
    </w:pPr>
    <w:rPr>
      <w:sz w:val="14"/>
      <w:szCs w:val="16"/>
    </w:rPr>
  </w:style>
  <w:style w:type="paragraph" w:customStyle="1" w:styleId="Checkbox">
    <w:name w:val="Checkbox"/>
    <w:basedOn w:val="Normal"/>
    <w:next w:val="Normal"/>
    <w:rsid w:val="00D6155E"/>
    <w:pPr>
      <w:jc w:val="center"/>
    </w:pPr>
    <w:rPr>
      <w:szCs w:val="19"/>
    </w:rPr>
  </w:style>
  <w:style w:type="paragraph" w:customStyle="1" w:styleId="FieldText">
    <w:name w:val="Field Text"/>
    <w:basedOn w:val="BodyText"/>
    <w:link w:val="FieldTextChar"/>
    <w:rsid w:val="00617C65"/>
    <w:rPr>
      <w:b/>
    </w:rPr>
  </w:style>
  <w:style w:type="character" w:customStyle="1" w:styleId="FieldTextChar">
    <w:name w:val="Field Text Char"/>
    <w:basedOn w:val="BodyTextChar"/>
    <w:link w:val="FieldText"/>
    <w:rsid w:val="00617C65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rsid w:val="007F3D5B"/>
    <w:pPr>
      <w:spacing w:before="120" w:after="60"/>
    </w:pPr>
    <w:rPr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0337\AppData\Roaming\Microsoft\Templates\Employment%20applic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</Template>
  <TotalTime>2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Samaniego Marco</dc:creator>
  <cp:lastModifiedBy>Samaniego Marco</cp:lastModifiedBy>
  <cp:revision>1</cp:revision>
  <cp:lastPrinted>2002-05-23T18:14:00Z</cp:lastPrinted>
  <dcterms:created xsi:type="dcterms:W3CDTF">2012-03-16T04:16:00Z</dcterms:created>
  <dcterms:modified xsi:type="dcterms:W3CDTF">2012-03-16T04:47:00Z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